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8343467" w14:textId="200D955B" w:rsidR="00605168" w:rsidRPr="006D0BC4" w:rsidRDefault="002369FA" w:rsidP="00E61F3F">
      <w:pPr>
        <w:pStyle w:val="Nagwek30"/>
        <w:ind w:right="-1"/>
        <w:rPr>
          <w:rFonts w:asciiTheme="minorHAnsi" w:eastAsia="Verdana" w:hAnsiTheme="minorHAnsi" w:cstheme="minorHAnsi"/>
          <w:sz w:val="22"/>
          <w:szCs w:val="22"/>
        </w:rPr>
      </w:pPr>
      <w:bookmarkStart w:id="0" w:name="_GoBack"/>
      <w:bookmarkEnd w:id="0"/>
      <w:r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           </w:t>
      </w:r>
      <w:r w:rsidR="00605168" w:rsidRPr="006D0BC4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3F42D4">
        <w:rPr>
          <w:rFonts w:asciiTheme="minorHAnsi" w:hAnsiTheme="minorHAnsi" w:cstheme="minorHAnsi"/>
          <w:b/>
          <w:sz w:val="22"/>
          <w:szCs w:val="22"/>
        </w:rPr>
        <w:t>10</w:t>
      </w:r>
    </w:p>
    <w:p w14:paraId="25CB2085" w14:textId="4CBC3907" w:rsidR="00605168" w:rsidRPr="006D0BC4" w:rsidRDefault="00E61F3F" w:rsidP="00E61F3F">
      <w:pPr>
        <w:ind w:right="-1"/>
        <w:jc w:val="right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 p</w:t>
      </w:r>
      <w:r w:rsidR="00605168" w:rsidRPr="006D0BC4">
        <w:rPr>
          <w:rFonts w:asciiTheme="minorHAnsi" w:hAnsiTheme="minorHAnsi" w:cstheme="minorHAnsi"/>
          <w:sz w:val="22"/>
          <w:szCs w:val="22"/>
        </w:rPr>
        <w:t>rotokołu X</w:t>
      </w:r>
      <w:r w:rsidR="000E12A2" w:rsidRPr="006D0BC4">
        <w:rPr>
          <w:rFonts w:asciiTheme="minorHAnsi" w:hAnsiTheme="minorHAnsi" w:cstheme="minorHAnsi"/>
          <w:sz w:val="22"/>
          <w:szCs w:val="22"/>
        </w:rPr>
        <w:t>X</w:t>
      </w:r>
      <w:r w:rsidR="009870C3">
        <w:rPr>
          <w:rFonts w:asciiTheme="minorHAnsi" w:hAnsiTheme="minorHAnsi" w:cstheme="minorHAnsi"/>
          <w:sz w:val="22"/>
          <w:szCs w:val="22"/>
        </w:rPr>
        <w:t>II</w:t>
      </w:r>
      <w:r>
        <w:rPr>
          <w:rFonts w:asciiTheme="minorHAnsi" w:hAnsiTheme="minorHAnsi" w:cstheme="minorHAnsi"/>
          <w:sz w:val="22"/>
          <w:szCs w:val="22"/>
        </w:rPr>
        <w:t xml:space="preserve"> p</w:t>
      </w:r>
      <w:r w:rsidR="00605168" w:rsidRPr="006D0BC4">
        <w:rPr>
          <w:rFonts w:asciiTheme="minorHAnsi" w:hAnsiTheme="minorHAnsi" w:cstheme="minorHAnsi"/>
          <w:sz w:val="22"/>
          <w:szCs w:val="22"/>
        </w:rPr>
        <w:t>osiedzenia Komisji</w:t>
      </w:r>
    </w:p>
    <w:p w14:paraId="7CAB64A1" w14:textId="77777777" w:rsidR="00605168" w:rsidRPr="006D0BC4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56407E48" w14:textId="77777777" w:rsidR="00CE6C44" w:rsidRPr="006D0BC4" w:rsidRDefault="00605168" w:rsidP="000B14D7">
      <w:pPr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0BC4">
        <w:rPr>
          <w:rFonts w:asciiTheme="minorHAnsi" w:hAnsiTheme="minorHAnsi" w:cstheme="minorHAnsi"/>
          <w:b/>
          <w:sz w:val="22"/>
          <w:szCs w:val="22"/>
          <w:lang w:val="pt-PT"/>
        </w:rPr>
        <w:t xml:space="preserve">S P R A W O Z D A N I E   </w:t>
      </w:r>
      <w:r w:rsidRPr="006D0BC4">
        <w:rPr>
          <w:rFonts w:asciiTheme="minorHAnsi" w:hAnsiTheme="minorHAnsi" w:cstheme="minorHAnsi"/>
          <w:b/>
          <w:sz w:val="22"/>
          <w:szCs w:val="22"/>
        </w:rPr>
        <w:t xml:space="preserve">z działalności  </w:t>
      </w:r>
      <w:r w:rsidR="00E811C3" w:rsidRPr="006D0BC4">
        <w:rPr>
          <w:rFonts w:asciiTheme="minorHAnsi" w:hAnsiTheme="minorHAnsi" w:cstheme="minorHAnsi"/>
          <w:b/>
          <w:sz w:val="22"/>
          <w:szCs w:val="22"/>
        </w:rPr>
        <w:t>G</w:t>
      </w:r>
      <w:r w:rsidRPr="006D0BC4">
        <w:rPr>
          <w:rFonts w:asciiTheme="minorHAnsi" w:hAnsiTheme="minorHAnsi" w:cstheme="minorHAnsi"/>
          <w:b/>
          <w:sz w:val="22"/>
          <w:szCs w:val="22"/>
        </w:rPr>
        <w:t xml:space="preserve">rupy HyP </w:t>
      </w:r>
    </w:p>
    <w:p w14:paraId="4CDDAAB9" w14:textId="1AC618A2" w:rsidR="00605168" w:rsidRPr="006D0BC4" w:rsidRDefault="00605168" w:rsidP="000B14D7">
      <w:pPr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D0BC4">
        <w:rPr>
          <w:rFonts w:asciiTheme="minorHAnsi" w:hAnsiTheme="minorHAnsi" w:cstheme="minorHAnsi"/>
          <w:b/>
          <w:sz w:val="22"/>
          <w:szCs w:val="22"/>
        </w:rPr>
        <w:t xml:space="preserve">za </w:t>
      </w:r>
      <w:r w:rsidR="009870C3">
        <w:rPr>
          <w:rFonts w:asciiTheme="minorHAnsi" w:hAnsiTheme="minorHAnsi" w:cstheme="minorHAnsi"/>
          <w:b/>
          <w:sz w:val="22"/>
          <w:szCs w:val="22"/>
        </w:rPr>
        <w:t>rok 2021</w:t>
      </w:r>
    </w:p>
    <w:p w14:paraId="6EEB4EE7" w14:textId="77777777" w:rsidR="00605168" w:rsidRPr="006D0BC4" w:rsidRDefault="00605168" w:rsidP="000B14D7">
      <w:pPr>
        <w:pStyle w:val="Tekstpodstawowy"/>
        <w:spacing w:line="240" w:lineRule="auto"/>
        <w:ind w:right="-1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43EE0A3" w14:textId="77777777" w:rsidR="00605168" w:rsidRPr="006D0BC4" w:rsidRDefault="00605168" w:rsidP="000B14D7">
      <w:pPr>
        <w:pStyle w:val="Tekstpodstawowy"/>
        <w:spacing w:line="240" w:lineRule="auto"/>
        <w:ind w:right="-1"/>
        <w:jc w:val="center"/>
        <w:rPr>
          <w:rFonts w:asciiTheme="minorHAnsi" w:hAnsiTheme="minorHAnsi" w:cstheme="minorHAnsi"/>
          <w:sz w:val="22"/>
          <w:szCs w:val="22"/>
        </w:rPr>
      </w:pPr>
    </w:p>
    <w:p w14:paraId="0B3CBCA3" w14:textId="680C78AB" w:rsidR="00605168" w:rsidRPr="006D0BC4" w:rsidRDefault="009870C3" w:rsidP="00A4697B">
      <w:pPr>
        <w:ind w:right="-1"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2021 r. zgodnie z planem pracy Grupy HyP na rok 2021, który Komisja zatwierdziła na swoim XXI Posiedzeniu. Z uwagi na trwającą pandemię koronawirusa zaplanowane spotkania realizowane były wyłącznie korespondencyjnie. </w:t>
      </w:r>
    </w:p>
    <w:p w14:paraId="341D7083" w14:textId="77777777" w:rsidR="00605168" w:rsidRPr="006D0BC4" w:rsidRDefault="00605168" w:rsidP="000B14D7">
      <w:pPr>
        <w:ind w:right="-1" w:firstLine="720"/>
        <w:jc w:val="both"/>
        <w:rPr>
          <w:rFonts w:asciiTheme="minorHAnsi" w:hAnsiTheme="minorHAnsi" w:cstheme="minorHAnsi"/>
          <w:sz w:val="22"/>
          <w:szCs w:val="22"/>
        </w:rPr>
      </w:pPr>
    </w:p>
    <w:p w14:paraId="68722D60" w14:textId="12C9D384" w:rsidR="00605168" w:rsidRPr="006D0BC4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D0BC4">
        <w:rPr>
          <w:rFonts w:asciiTheme="minorHAnsi" w:hAnsiTheme="minorHAnsi" w:cstheme="minorHAnsi"/>
          <w:sz w:val="22"/>
          <w:szCs w:val="22"/>
        </w:rPr>
        <w:tab/>
        <w:t xml:space="preserve">Na </w:t>
      </w:r>
      <w:r w:rsidR="00E76D5C" w:rsidRPr="006D0BC4">
        <w:rPr>
          <w:rFonts w:asciiTheme="minorHAnsi" w:hAnsiTheme="minorHAnsi" w:cstheme="minorHAnsi"/>
          <w:sz w:val="22"/>
          <w:szCs w:val="22"/>
        </w:rPr>
        <w:t>5</w:t>
      </w:r>
      <w:r w:rsidR="009870C3">
        <w:rPr>
          <w:rFonts w:asciiTheme="minorHAnsi" w:hAnsiTheme="minorHAnsi" w:cstheme="minorHAnsi"/>
          <w:sz w:val="22"/>
          <w:szCs w:val="22"/>
        </w:rPr>
        <w:t>3</w:t>
      </w:r>
      <w:r w:rsidRPr="006D0BC4">
        <w:rPr>
          <w:rFonts w:asciiTheme="minorHAnsi" w:hAnsiTheme="minorHAnsi" w:cstheme="minorHAnsi"/>
          <w:sz w:val="22"/>
          <w:szCs w:val="22"/>
        </w:rPr>
        <w:t xml:space="preserve"> </w:t>
      </w:r>
      <w:r w:rsidR="009870C3">
        <w:rPr>
          <w:rFonts w:asciiTheme="minorHAnsi" w:hAnsiTheme="minorHAnsi" w:cstheme="minorHAnsi"/>
          <w:sz w:val="22"/>
          <w:szCs w:val="22"/>
        </w:rPr>
        <w:t xml:space="preserve">korespondencyjnej </w:t>
      </w:r>
      <w:r w:rsidRPr="006D0BC4">
        <w:rPr>
          <w:rFonts w:asciiTheme="minorHAnsi" w:hAnsiTheme="minorHAnsi" w:cstheme="minorHAnsi"/>
          <w:sz w:val="22"/>
          <w:szCs w:val="22"/>
        </w:rPr>
        <w:t>naradzie, która odbyła się w dniach 1</w:t>
      </w:r>
      <w:r w:rsidR="009870C3">
        <w:rPr>
          <w:rFonts w:asciiTheme="minorHAnsi" w:hAnsiTheme="minorHAnsi" w:cstheme="minorHAnsi"/>
          <w:sz w:val="22"/>
          <w:szCs w:val="22"/>
        </w:rPr>
        <w:t>6-17.09.2021</w:t>
      </w:r>
      <w:r w:rsidR="008F53B0" w:rsidRPr="006D0BC4">
        <w:rPr>
          <w:rFonts w:asciiTheme="minorHAnsi" w:hAnsiTheme="minorHAnsi" w:cstheme="minorHAnsi"/>
          <w:sz w:val="22"/>
          <w:szCs w:val="22"/>
        </w:rPr>
        <w:t>,</w:t>
      </w:r>
      <w:r w:rsidRPr="006D0BC4">
        <w:rPr>
          <w:rFonts w:asciiTheme="minorHAnsi" w:hAnsiTheme="minorHAnsi" w:cstheme="minorHAnsi"/>
          <w:sz w:val="22"/>
          <w:szCs w:val="22"/>
        </w:rPr>
        <w:t xml:space="preserve"> </w:t>
      </w:r>
      <w:r w:rsidR="00A5131B" w:rsidRPr="006D0BC4">
        <w:rPr>
          <w:rFonts w:asciiTheme="minorHAnsi" w:hAnsiTheme="minorHAnsi" w:cstheme="minorHAnsi"/>
          <w:sz w:val="22"/>
          <w:szCs w:val="22"/>
        </w:rPr>
        <w:t>G</w:t>
      </w:r>
      <w:r w:rsidRPr="006D0BC4">
        <w:rPr>
          <w:rFonts w:asciiTheme="minorHAnsi" w:hAnsiTheme="minorHAnsi" w:cstheme="minorHAnsi"/>
          <w:sz w:val="22"/>
          <w:szCs w:val="22"/>
        </w:rPr>
        <w:t>rupa HyP omówiła następujące punkty:</w:t>
      </w:r>
    </w:p>
    <w:p w14:paraId="7F43A944" w14:textId="77777777" w:rsidR="00605168" w:rsidRPr="006D0BC4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1C19D66" w14:textId="77777777" w:rsidR="00624802" w:rsidRPr="006D0BC4" w:rsidRDefault="00624802" w:rsidP="00624802">
      <w:pPr>
        <w:numPr>
          <w:ilvl w:val="0"/>
          <w:numId w:val="17"/>
        </w:numPr>
        <w:tabs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sk-SK" w:eastAsia="en-US"/>
        </w:rPr>
      </w:pPr>
      <w:r w:rsidRPr="006D0BC4">
        <w:rPr>
          <w:rFonts w:asciiTheme="minorHAnsi" w:hAnsiTheme="minorHAnsi" w:cstheme="minorHAnsi"/>
          <w:sz w:val="22"/>
          <w:szCs w:val="22"/>
          <w:lang w:val="sk-SK" w:eastAsia="en-US"/>
        </w:rPr>
        <w:t>Wymiana danych hydrologicznych i meteorologicznych (załącznik 1 „</w:t>
      </w:r>
      <w:r w:rsidR="00D475BB" w:rsidRPr="006D0BC4">
        <w:rPr>
          <w:rFonts w:asciiTheme="minorHAnsi" w:hAnsiTheme="minorHAnsi" w:cstheme="minorHAnsi"/>
          <w:sz w:val="22"/>
          <w:szCs w:val="22"/>
          <w:lang w:val="sk-SK" w:eastAsia="en-US"/>
        </w:rPr>
        <w:t>Regulaminu</w:t>
      </w:r>
      <w:r w:rsidRPr="006D0BC4">
        <w:rPr>
          <w:rFonts w:asciiTheme="minorHAnsi" w:hAnsiTheme="minorHAnsi" w:cstheme="minorHAnsi"/>
          <w:sz w:val="22"/>
          <w:szCs w:val="22"/>
          <w:lang w:val="sk-SK" w:eastAsia="en-US"/>
        </w:rPr>
        <w:t xml:space="preserve"> współpracy”).</w:t>
      </w:r>
    </w:p>
    <w:p w14:paraId="5BC02A18" w14:textId="77777777" w:rsidR="00624802" w:rsidRPr="006D0BC4" w:rsidRDefault="00624802" w:rsidP="00624802">
      <w:pPr>
        <w:numPr>
          <w:ilvl w:val="0"/>
          <w:numId w:val="17"/>
        </w:numPr>
        <w:tabs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sk-SK" w:eastAsia="en-US"/>
        </w:rPr>
      </w:pPr>
      <w:r w:rsidRPr="006D0BC4">
        <w:rPr>
          <w:rFonts w:asciiTheme="minorHAnsi" w:hAnsiTheme="minorHAnsi" w:cstheme="minorHAnsi"/>
          <w:sz w:val="22"/>
          <w:szCs w:val="22"/>
          <w:lang w:val="sk-SK" w:eastAsia="en-US"/>
        </w:rPr>
        <w:t>Kontrola wymienianych codziennie danych (załączniki: 3, 4 i 5 „</w:t>
      </w:r>
      <w:r w:rsidR="00D475BB" w:rsidRPr="006D0BC4">
        <w:rPr>
          <w:rFonts w:asciiTheme="minorHAnsi" w:hAnsiTheme="minorHAnsi" w:cstheme="minorHAnsi"/>
          <w:sz w:val="22"/>
          <w:szCs w:val="22"/>
          <w:lang w:val="sk-SK" w:eastAsia="en-US"/>
        </w:rPr>
        <w:t>Regulaminu</w:t>
      </w:r>
      <w:r w:rsidRPr="006D0BC4">
        <w:rPr>
          <w:rFonts w:asciiTheme="minorHAnsi" w:hAnsiTheme="minorHAnsi" w:cstheme="minorHAnsi"/>
          <w:sz w:val="22"/>
          <w:szCs w:val="22"/>
          <w:lang w:val="sk-SK" w:eastAsia="en-US"/>
        </w:rPr>
        <w:t xml:space="preserve"> współpracy”).</w:t>
      </w:r>
    </w:p>
    <w:p w14:paraId="761BC4F7" w14:textId="77777777" w:rsidR="00624802" w:rsidRPr="006D0BC4" w:rsidRDefault="00624802" w:rsidP="00624802">
      <w:pPr>
        <w:numPr>
          <w:ilvl w:val="0"/>
          <w:numId w:val="17"/>
        </w:numPr>
        <w:tabs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sk-SK" w:eastAsia="en-US"/>
        </w:rPr>
      </w:pPr>
      <w:r w:rsidRPr="006D0BC4">
        <w:rPr>
          <w:rFonts w:asciiTheme="minorHAnsi" w:hAnsiTheme="minorHAnsi" w:cstheme="minorHAnsi"/>
          <w:sz w:val="22"/>
          <w:szCs w:val="22"/>
          <w:lang w:val="sk-SK" w:eastAsia="en-US"/>
        </w:rPr>
        <w:t>System osłony przeciwpowodziowej zbiornika Orawa.</w:t>
      </w:r>
    </w:p>
    <w:p w14:paraId="2260274D" w14:textId="77777777" w:rsidR="00624802" w:rsidRPr="006D0BC4" w:rsidRDefault="00624802" w:rsidP="00624802">
      <w:pPr>
        <w:numPr>
          <w:ilvl w:val="0"/>
          <w:numId w:val="17"/>
        </w:numPr>
        <w:tabs>
          <w:tab w:val="num" w:pos="284"/>
        </w:tabs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  <w:lang w:val="sk-SK" w:eastAsia="en-US"/>
        </w:rPr>
      </w:pPr>
      <w:r w:rsidRPr="006D0BC4">
        <w:rPr>
          <w:rFonts w:asciiTheme="minorHAnsi" w:hAnsiTheme="minorHAnsi" w:cstheme="minorHAnsi"/>
          <w:sz w:val="22"/>
          <w:szCs w:val="22"/>
          <w:lang w:val="sk-SK" w:eastAsia="en-US"/>
        </w:rPr>
        <w:t>Współpraca grup regionalnych IMGW-PIB i SHMÚ.</w:t>
      </w:r>
    </w:p>
    <w:p w14:paraId="5DD07A48" w14:textId="50CAA9CA" w:rsidR="00624802" w:rsidRDefault="00624802" w:rsidP="00624802">
      <w:pPr>
        <w:numPr>
          <w:ilvl w:val="0"/>
          <w:numId w:val="17"/>
        </w:numPr>
        <w:tabs>
          <w:tab w:val="num" w:pos="284"/>
        </w:tabs>
        <w:suppressAutoHyphens w:val="0"/>
        <w:ind w:left="284" w:right="-851" w:hanging="284"/>
        <w:jc w:val="both"/>
        <w:rPr>
          <w:rFonts w:asciiTheme="minorHAnsi" w:hAnsiTheme="minorHAnsi" w:cstheme="minorHAnsi"/>
          <w:sz w:val="22"/>
          <w:szCs w:val="22"/>
          <w:lang w:val="sk-SK" w:eastAsia="en-US"/>
        </w:rPr>
      </w:pPr>
      <w:r w:rsidRPr="006D0BC4">
        <w:rPr>
          <w:rFonts w:asciiTheme="minorHAnsi" w:hAnsiTheme="minorHAnsi" w:cstheme="minorHAnsi"/>
          <w:sz w:val="22"/>
          <w:szCs w:val="22"/>
          <w:lang w:val="sk-SK" w:eastAsia="en-US"/>
        </w:rPr>
        <w:t>Sprawy różne z dziedziny hydrologii i osłony przeciwpowodziowej.</w:t>
      </w:r>
    </w:p>
    <w:p w14:paraId="09E0996E" w14:textId="086ACBC9" w:rsidR="009870C3" w:rsidRDefault="009870C3" w:rsidP="009870C3">
      <w:pPr>
        <w:suppressAutoHyphens w:val="0"/>
        <w:ind w:right="-851"/>
        <w:jc w:val="both"/>
        <w:rPr>
          <w:rFonts w:asciiTheme="minorHAnsi" w:hAnsiTheme="minorHAnsi" w:cstheme="minorHAnsi"/>
          <w:sz w:val="22"/>
          <w:szCs w:val="22"/>
          <w:lang w:val="sk-SK" w:eastAsia="en-US"/>
        </w:rPr>
      </w:pPr>
    </w:p>
    <w:p w14:paraId="21EFF6AC" w14:textId="77777777" w:rsidR="00605168" w:rsidRPr="006D0BC4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0DD6E826" w14:textId="2AEEB925" w:rsidR="00E76D5C" w:rsidRPr="006D0BC4" w:rsidRDefault="00605168" w:rsidP="000B14D7">
      <w:pPr>
        <w:ind w:firstLine="705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71484102"/>
      <w:r w:rsidRPr="006D0BC4">
        <w:rPr>
          <w:rFonts w:asciiTheme="minorHAnsi" w:hAnsiTheme="minorHAnsi" w:cstheme="minorHAnsi"/>
          <w:sz w:val="22"/>
          <w:szCs w:val="22"/>
        </w:rPr>
        <w:tab/>
        <w:t xml:space="preserve">Grupa </w:t>
      </w:r>
      <w:proofErr w:type="spellStart"/>
      <w:r w:rsidRPr="006D0BC4">
        <w:rPr>
          <w:rFonts w:asciiTheme="minorHAnsi" w:hAnsiTheme="minorHAnsi" w:cstheme="minorHAnsi"/>
          <w:sz w:val="22"/>
          <w:szCs w:val="22"/>
        </w:rPr>
        <w:t>HyP</w:t>
      </w:r>
      <w:proofErr w:type="spellEnd"/>
      <w:r w:rsidRPr="006D0BC4">
        <w:rPr>
          <w:rFonts w:asciiTheme="minorHAnsi" w:hAnsiTheme="minorHAnsi" w:cstheme="minorHAnsi"/>
          <w:sz w:val="22"/>
          <w:szCs w:val="22"/>
        </w:rPr>
        <w:t xml:space="preserve"> na </w:t>
      </w:r>
      <w:r w:rsidR="00F610E6">
        <w:rPr>
          <w:rFonts w:asciiTheme="minorHAnsi" w:hAnsiTheme="minorHAnsi" w:cstheme="minorHAnsi"/>
          <w:sz w:val="22"/>
          <w:szCs w:val="22"/>
        </w:rPr>
        <w:t>swojej</w:t>
      </w:r>
      <w:r w:rsidRPr="006D0BC4">
        <w:rPr>
          <w:rFonts w:asciiTheme="minorHAnsi" w:hAnsiTheme="minorHAnsi" w:cstheme="minorHAnsi"/>
          <w:sz w:val="22"/>
          <w:szCs w:val="22"/>
        </w:rPr>
        <w:t xml:space="preserve"> narad</w:t>
      </w:r>
      <w:r w:rsidR="00E76D5C" w:rsidRPr="006D0BC4">
        <w:rPr>
          <w:rFonts w:asciiTheme="minorHAnsi" w:hAnsiTheme="minorHAnsi" w:cstheme="minorHAnsi"/>
          <w:sz w:val="22"/>
          <w:szCs w:val="22"/>
        </w:rPr>
        <w:t>zie</w:t>
      </w:r>
      <w:r w:rsidRPr="006D0BC4">
        <w:rPr>
          <w:rFonts w:asciiTheme="minorHAnsi" w:hAnsiTheme="minorHAnsi" w:cstheme="minorHAnsi"/>
          <w:sz w:val="22"/>
          <w:szCs w:val="22"/>
        </w:rPr>
        <w:t xml:space="preserve"> omówiła działalność grup terytorialnych IMGW-PIB i</w:t>
      </w:r>
      <w:r w:rsidR="00A4697B" w:rsidRPr="006D0BC4">
        <w:rPr>
          <w:rFonts w:asciiTheme="minorHAnsi" w:hAnsiTheme="minorHAnsi" w:cstheme="minorHAnsi"/>
          <w:sz w:val="22"/>
          <w:szCs w:val="22"/>
        </w:rPr>
        <w:t xml:space="preserve"> </w:t>
      </w:r>
      <w:r w:rsidRPr="006D0BC4">
        <w:rPr>
          <w:rFonts w:asciiTheme="minorHAnsi" w:hAnsiTheme="minorHAnsi" w:cstheme="minorHAnsi"/>
          <w:sz w:val="22"/>
          <w:szCs w:val="22"/>
        </w:rPr>
        <w:t xml:space="preserve">SHMU na wodach granicznych pod względem </w:t>
      </w:r>
      <w:r w:rsidR="00A4697B" w:rsidRPr="006D0BC4">
        <w:rPr>
          <w:rFonts w:asciiTheme="minorHAnsi" w:hAnsiTheme="minorHAnsi" w:cstheme="minorHAnsi"/>
          <w:sz w:val="22"/>
          <w:szCs w:val="22"/>
        </w:rPr>
        <w:t>liczby</w:t>
      </w:r>
      <w:r w:rsidRPr="006D0BC4">
        <w:rPr>
          <w:rFonts w:asciiTheme="minorHAnsi" w:hAnsiTheme="minorHAnsi" w:cstheme="minorHAnsi"/>
          <w:sz w:val="22"/>
          <w:szCs w:val="22"/>
        </w:rPr>
        <w:t xml:space="preserve"> i jakości wykonanych pomiarów przepływów w profilach rzek granicznych. </w:t>
      </w:r>
    </w:p>
    <w:p w14:paraId="0894AE1C" w14:textId="77777777" w:rsidR="00E76D5C" w:rsidRPr="006D0BC4" w:rsidRDefault="00E76D5C" w:rsidP="000B14D7">
      <w:pPr>
        <w:ind w:firstLine="705"/>
        <w:jc w:val="both"/>
        <w:rPr>
          <w:rFonts w:asciiTheme="minorHAnsi" w:hAnsiTheme="minorHAnsi" w:cstheme="minorHAnsi"/>
          <w:sz w:val="22"/>
          <w:szCs w:val="22"/>
        </w:rPr>
      </w:pPr>
    </w:p>
    <w:p w14:paraId="4AE81368" w14:textId="2574F2E1" w:rsidR="00E76D5C" w:rsidRPr="006D0BC4" w:rsidRDefault="00E76D5C" w:rsidP="00E76D5C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738163"/>
      <w:r w:rsidRPr="006D0BC4">
        <w:rPr>
          <w:rFonts w:asciiTheme="minorHAnsi" w:hAnsiTheme="minorHAnsi" w:cstheme="minorHAnsi"/>
          <w:sz w:val="22"/>
          <w:szCs w:val="22"/>
        </w:rPr>
        <w:t>W roku 20</w:t>
      </w:r>
      <w:r w:rsidR="006F505F">
        <w:rPr>
          <w:rFonts w:asciiTheme="minorHAnsi" w:hAnsiTheme="minorHAnsi" w:cstheme="minorHAnsi"/>
          <w:sz w:val="22"/>
          <w:szCs w:val="22"/>
        </w:rPr>
        <w:t>21</w:t>
      </w:r>
      <w:r w:rsidRPr="006D0BC4">
        <w:rPr>
          <w:rFonts w:asciiTheme="minorHAnsi" w:hAnsiTheme="minorHAnsi" w:cstheme="minorHAnsi"/>
          <w:sz w:val="22"/>
          <w:szCs w:val="22"/>
        </w:rPr>
        <w:t xml:space="preserve"> wykonano wspólnie następujące pomiary przepływu: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2235"/>
        <w:gridCol w:w="2551"/>
        <w:gridCol w:w="2198"/>
        <w:gridCol w:w="2030"/>
      </w:tblGrid>
      <w:tr w:rsidR="00E76D5C" w:rsidRPr="006D0BC4" w14:paraId="31D4DE40" w14:textId="77777777" w:rsidTr="00C24D71">
        <w:trPr>
          <w:trHeight w:val="454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D4F34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b/>
                <w:sz w:val="22"/>
                <w:szCs w:val="22"/>
              </w:rPr>
              <w:t>rzeka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14503C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b/>
                <w:sz w:val="22"/>
                <w:szCs w:val="22"/>
              </w:rPr>
              <w:t>profil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6FF8A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b/>
                <w:sz w:val="22"/>
                <w:szCs w:val="22"/>
              </w:rPr>
              <w:t>km biegu rzeki</w:t>
            </w:r>
          </w:p>
          <w:p w14:paraId="299620C9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b/>
                <w:sz w:val="22"/>
                <w:szCs w:val="22"/>
              </w:rPr>
              <w:t>SR/RP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475B7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b/>
                <w:sz w:val="22"/>
                <w:szCs w:val="22"/>
              </w:rPr>
              <w:t>liczba pomiarów</w:t>
            </w:r>
          </w:p>
        </w:tc>
      </w:tr>
      <w:tr w:rsidR="00E76D5C" w:rsidRPr="006D0BC4" w14:paraId="70A5AA0D" w14:textId="77777777" w:rsidTr="00C24D71">
        <w:trPr>
          <w:trHeight w:val="397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5EFEF6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Čierna Orava</w:t>
            </w:r>
          </w:p>
          <w:p w14:paraId="2D6808AC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Czarna Orawa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217824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Jablonka</w:t>
            </w:r>
          </w:p>
          <w:p w14:paraId="1E0AC5C3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Jabłonka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5184A9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4,5</w:t>
            </w:r>
          </w:p>
          <w:p w14:paraId="385B116D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25,7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847C2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E76D5C" w:rsidRPr="006D0BC4" w14:paraId="3F29E9A5" w14:textId="77777777" w:rsidTr="00C24D71">
        <w:trPr>
          <w:trHeight w:val="397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9A6FE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Piekielnik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811E6" w14:textId="4E973637" w:rsidR="00E76D5C" w:rsidRPr="006D0BC4" w:rsidRDefault="008563A9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Jabl</w:t>
            </w:r>
            <w:r w:rsidR="00E76D5C" w:rsidRPr="006D0BC4">
              <w:rPr>
                <w:rFonts w:asciiTheme="minorHAnsi" w:hAnsiTheme="minorHAnsi" w:cstheme="minorHAnsi"/>
                <w:sz w:val="22"/>
                <w:szCs w:val="22"/>
              </w:rPr>
              <w:t>onka</w:t>
            </w:r>
            <w:proofErr w:type="spellEnd"/>
          </w:p>
          <w:p w14:paraId="1CA3842A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Jabłonka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21068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0,6</w:t>
            </w:r>
          </w:p>
          <w:p w14:paraId="780C34C1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0,6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0BB31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</w:tr>
      <w:tr w:rsidR="00E76D5C" w:rsidRPr="006D0BC4" w14:paraId="6785A94D" w14:textId="77777777" w:rsidTr="00C24D71">
        <w:trPr>
          <w:trHeight w:val="397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5242D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Dunajec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9A5E4" w14:textId="7A5D1CE2" w:rsidR="00E76D5C" w:rsidRPr="006D0BC4" w:rsidRDefault="008563A9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Sromov</w:t>
            </w:r>
            <w:r w:rsidR="00E76D5C" w:rsidRPr="006D0BC4">
              <w:rPr>
                <w:rFonts w:asciiTheme="minorHAnsi" w:hAnsiTheme="minorHAnsi" w:cstheme="minorHAnsi"/>
                <w:sz w:val="22"/>
                <w:szCs w:val="22"/>
              </w:rPr>
              <w:t>ce</w:t>
            </w:r>
          </w:p>
          <w:p w14:paraId="1DDE09FA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Sromowce Wyżne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16FBE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  <w:p w14:paraId="0598C782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169,4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86E4" w14:textId="30B99DD4" w:rsidR="00E76D5C" w:rsidRPr="006D0BC4" w:rsidRDefault="006F505F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tr w:rsidR="00E76D5C" w:rsidRPr="006D0BC4" w14:paraId="6803F17B" w14:textId="77777777" w:rsidTr="00C24D71">
        <w:trPr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CCBF6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Poprad</w:t>
            </w:r>
          </w:p>
          <w:p w14:paraId="1EE95FCE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Poprad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0D2797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Chmelnica</w:t>
            </w:r>
          </w:p>
          <w:p w14:paraId="65B4D02D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Muszyna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A34628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60,1</w:t>
            </w:r>
          </w:p>
          <w:p w14:paraId="66C75760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54,6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FFED5" w14:textId="062BFD5E" w:rsidR="00E76D5C" w:rsidRPr="006D0BC4" w:rsidRDefault="006F505F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  <w:p w14:paraId="4B8FD5A5" w14:textId="007BF328" w:rsidR="00E76D5C" w:rsidRPr="006D0BC4" w:rsidRDefault="006F505F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</w:tr>
      <w:tr w:rsidR="00E76D5C" w:rsidRPr="006D0BC4" w14:paraId="13C77687" w14:textId="77777777" w:rsidTr="00C24D71">
        <w:trPr>
          <w:trHeight w:val="397"/>
          <w:jc w:val="center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3F404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Biela voda</w:t>
            </w:r>
          </w:p>
          <w:p w14:paraId="01C532B8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Białka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377AAA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Lysá Poľana</w:t>
            </w:r>
          </w:p>
          <w:p w14:paraId="3C69799E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Łysa Polana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B732A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7,5</w:t>
            </w:r>
          </w:p>
          <w:p w14:paraId="762DD577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30,8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333CF" w14:textId="77777777" w:rsidR="00E76D5C" w:rsidRPr="006D0BC4" w:rsidRDefault="00E76D5C" w:rsidP="00C24D71">
            <w:pPr>
              <w:ind w:right="-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D0BC4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</w:tr>
      <w:bookmarkEnd w:id="1"/>
      <w:bookmarkEnd w:id="2"/>
    </w:tbl>
    <w:p w14:paraId="661AC2DA" w14:textId="77777777" w:rsidR="00E76D5C" w:rsidRPr="006D0BC4" w:rsidRDefault="00E76D5C" w:rsidP="000B14D7">
      <w:pPr>
        <w:ind w:firstLine="705"/>
        <w:jc w:val="both"/>
        <w:rPr>
          <w:rFonts w:asciiTheme="minorHAnsi" w:hAnsiTheme="minorHAnsi" w:cstheme="minorHAnsi"/>
          <w:sz w:val="22"/>
          <w:szCs w:val="22"/>
        </w:rPr>
      </w:pPr>
    </w:p>
    <w:p w14:paraId="05C89493" w14:textId="164695AC" w:rsidR="00D05235" w:rsidRPr="00D05235" w:rsidRDefault="00D05235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D05235">
        <w:rPr>
          <w:rFonts w:asciiTheme="minorHAnsi" w:hAnsiTheme="minorHAnsi" w:cstheme="minorHAnsi"/>
          <w:sz w:val="22"/>
          <w:szCs w:val="22"/>
        </w:rPr>
        <w:t>Liczba wspólnych pomiarów była mniejsza niż planowano ze względu na sytuację Covid</w:t>
      </w:r>
      <w:r>
        <w:rPr>
          <w:rFonts w:asciiTheme="minorHAnsi" w:hAnsiTheme="minorHAnsi" w:cstheme="minorHAnsi"/>
          <w:sz w:val="22"/>
          <w:szCs w:val="22"/>
        </w:rPr>
        <w:t>, a co za tym idzie przekraczaniem granicy przez ekipy pomiarowe</w:t>
      </w:r>
      <w:r w:rsidRPr="00D05235">
        <w:rPr>
          <w:rFonts w:asciiTheme="minorHAnsi" w:hAnsiTheme="minorHAnsi" w:cstheme="minorHAnsi"/>
          <w:sz w:val="22"/>
          <w:szCs w:val="22"/>
        </w:rPr>
        <w:t>.</w:t>
      </w:r>
    </w:p>
    <w:p w14:paraId="7AF88B8A" w14:textId="77777777" w:rsidR="00D05235" w:rsidRPr="00D05235" w:rsidRDefault="00D05235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7A81A57F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3903EADE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0F9F5ECE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7E6D9A42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6E32E67D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5CB69A70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5C88EAA3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520C53C4" w14:textId="77777777" w:rsidR="002369FA" w:rsidRDefault="002369FA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2C0E198E" w14:textId="0B9E46BC" w:rsidR="00D05235" w:rsidRDefault="00D05235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D05235">
        <w:rPr>
          <w:rFonts w:asciiTheme="minorHAnsi" w:hAnsiTheme="minorHAnsi" w:cstheme="minorHAnsi"/>
          <w:sz w:val="22"/>
          <w:szCs w:val="22"/>
        </w:rPr>
        <w:lastRenderedPageBreak/>
        <w:t>54. spotkanie</w:t>
      </w:r>
      <w:r w:rsidR="00D112B3">
        <w:rPr>
          <w:rFonts w:asciiTheme="minorHAnsi" w:hAnsiTheme="minorHAnsi" w:cstheme="minorHAnsi"/>
          <w:sz w:val="22"/>
          <w:szCs w:val="22"/>
        </w:rPr>
        <w:t xml:space="preserve"> Grupy HyP miało miejsce w dniach</w:t>
      </w:r>
      <w:r w:rsidRPr="00D05235">
        <w:rPr>
          <w:rFonts w:asciiTheme="minorHAnsi" w:hAnsiTheme="minorHAnsi" w:cstheme="minorHAnsi"/>
          <w:sz w:val="22"/>
          <w:szCs w:val="22"/>
        </w:rPr>
        <w:t xml:space="preserve"> 20-21 kwietnia 2022 r.</w:t>
      </w:r>
      <w:r w:rsidR="00D112B3">
        <w:rPr>
          <w:rFonts w:asciiTheme="minorHAnsi" w:hAnsiTheme="minorHAnsi" w:cstheme="minorHAnsi"/>
          <w:sz w:val="22"/>
          <w:szCs w:val="22"/>
        </w:rPr>
        <w:t xml:space="preserve"> To spotkanie także miało formę wymiany</w:t>
      </w:r>
      <w:r w:rsidRPr="00D05235">
        <w:rPr>
          <w:rFonts w:asciiTheme="minorHAnsi" w:hAnsiTheme="minorHAnsi" w:cstheme="minorHAnsi"/>
          <w:sz w:val="22"/>
          <w:szCs w:val="22"/>
        </w:rPr>
        <w:t xml:space="preserve"> e-maili i rozmów telefonicznych</w:t>
      </w:r>
      <w:r w:rsidR="00D112B3">
        <w:rPr>
          <w:rFonts w:asciiTheme="minorHAnsi" w:hAnsiTheme="minorHAnsi" w:cstheme="minorHAnsi"/>
          <w:sz w:val="22"/>
          <w:szCs w:val="22"/>
        </w:rPr>
        <w:t xml:space="preserve"> i </w:t>
      </w:r>
      <w:r w:rsidRPr="00D05235">
        <w:rPr>
          <w:rFonts w:asciiTheme="minorHAnsi" w:hAnsiTheme="minorHAnsi" w:cstheme="minorHAnsi"/>
          <w:sz w:val="22"/>
          <w:szCs w:val="22"/>
        </w:rPr>
        <w:t xml:space="preserve">zostało </w:t>
      </w:r>
      <w:r w:rsidR="00D112B3">
        <w:rPr>
          <w:rFonts w:asciiTheme="minorHAnsi" w:hAnsiTheme="minorHAnsi" w:cstheme="minorHAnsi"/>
          <w:sz w:val="22"/>
          <w:szCs w:val="22"/>
        </w:rPr>
        <w:t>zrealizowane</w:t>
      </w:r>
      <w:r w:rsidRPr="00D05235">
        <w:rPr>
          <w:rFonts w:asciiTheme="minorHAnsi" w:hAnsiTheme="minorHAnsi" w:cstheme="minorHAnsi"/>
          <w:sz w:val="22"/>
          <w:szCs w:val="22"/>
        </w:rPr>
        <w:t xml:space="preserve"> w następujących punktach:</w:t>
      </w:r>
    </w:p>
    <w:p w14:paraId="2AAE9F78" w14:textId="77777777" w:rsidR="00D112B3" w:rsidRPr="00D05235" w:rsidRDefault="00D112B3" w:rsidP="00D05235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p w14:paraId="320585D0" w14:textId="73EC8092" w:rsidR="00D112B3" w:rsidRDefault="00D112B3" w:rsidP="00D112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2054F8D" w14:textId="07A12654" w:rsidR="00D112B3" w:rsidRPr="00D112B3" w:rsidRDefault="00D112B3" w:rsidP="00D112B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112B3">
        <w:rPr>
          <w:rFonts w:asciiTheme="minorHAnsi" w:hAnsiTheme="minorHAnsi" w:cstheme="minorHAnsi"/>
          <w:sz w:val="22"/>
          <w:szCs w:val="22"/>
        </w:rPr>
        <w:t>Wymiana danych hydrologicznych i meteorologicznych (załącznik 1 „Regulaminu współpracy”).</w:t>
      </w:r>
    </w:p>
    <w:p w14:paraId="40C99124" w14:textId="54F688D4" w:rsidR="00D112B3" w:rsidRPr="00D112B3" w:rsidRDefault="00D112B3" w:rsidP="00D112B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112B3">
        <w:rPr>
          <w:rFonts w:asciiTheme="minorHAnsi" w:hAnsiTheme="minorHAnsi" w:cstheme="minorHAnsi"/>
          <w:sz w:val="22"/>
          <w:szCs w:val="22"/>
        </w:rPr>
        <w:t>Kontrola wymienianych codziennie danych (załączniki: 3, 4 i 5 „Regulaminu współpracy”).</w:t>
      </w:r>
    </w:p>
    <w:p w14:paraId="0FD1DF68" w14:textId="65233BD9" w:rsidR="00D112B3" w:rsidRPr="00D112B3" w:rsidRDefault="00D112B3" w:rsidP="00D112B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112B3">
        <w:rPr>
          <w:rFonts w:asciiTheme="minorHAnsi" w:hAnsiTheme="minorHAnsi" w:cstheme="minorHAnsi"/>
          <w:sz w:val="22"/>
          <w:szCs w:val="22"/>
        </w:rPr>
        <w:t>System osłony przeciwpowodziowej zbiornika Orawa.</w:t>
      </w:r>
    </w:p>
    <w:p w14:paraId="01745DA5" w14:textId="7AC6FAD6" w:rsidR="00D112B3" w:rsidRPr="00D112B3" w:rsidRDefault="00D112B3" w:rsidP="00D112B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112B3">
        <w:rPr>
          <w:rFonts w:asciiTheme="minorHAnsi" w:hAnsiTheme="minorHAnsi" w:cstheme="minorHAnsi"/>
          <w:sz w:val="22"/>
          <w:szCs w:val="22"/>
        </w:rPr>
        <w:t>Współpraca grup regionalnych IMGW-PIB i SHMÚ.</w:t>
      </w:r>
    </w:p>
    <w:p w14:paraId="0F3AB4B1" w14:textId="016ABA00" w:rsidR="00D112B3" w:rsidRPr="00D112B3" w:rsidRDefault="00D112B3" w:rsidP="00D112B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112B3">
        <w:rPr>
          <w:rFonts w:asciiTheme="minorHAnsi" w:hAnsiTheme="minorHAnsi" w:cstheme="minorHAnsi"/>
          <w:sz w:val="22"/>
          <w:szCs w:val="22"/>
        </w:rPr>
        <w:t>Przygotowanie materiałów na XXII posiedzenie Komisji.</w:t>
      </w:r>
    </w:p>
    <w:p w14:paraId="757F1D54" w14:textId="65B53174" w:rsidR="00D112B3" w:rsidRPr="00D112B3" w:rsidRDefault="00D112B3" w:rsidP="00D112B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112B3">
        <w:rPr>
          <w:rFonts w:asciiTheme="minorHAnsi" w:hAnsiTheme="minorHAnsi" w:cstheme="minorHAnsi"/>
          <w:sz w:val="22"/>
          <w:szCs w:val="22"/>
        </w:rPr>
        <w:t>Sprawozdanie z pracy Grupy HyP w roku 2021.</w:t>
      </w:r>
    </w:p>
    <w:p w14:paraId="28950366" w14:textId="509199E1" w:rsidR="00D112B3" w:rsidRPr="00D112B3" w:rsidRDefault="00D112B3" w:rsidP="00D112B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112B3">
        <w:rPr>
          <w:rFonts w:asciiTheme="minorHAnsi" w:hAnsiTheme="minorHAnsi" w:cstheme="minorHAnsi"/>
          <w:sz w:val="22"/>
          <w:szCs w:val="22"/>
        </w:rPr>
        <w:t>Plan pracy Grupy HyP na rok 2023.</w:t>
      </w:r>
    </w:p>
    <w:p w14:paraId="16560AFE" w14:textId="7C69CA1D" w:rsidR="00D112B3" w:rsidRPr="00D112B3" w:rsidRDefault="00D112B3" w:rsidP="00D112B3">
      <w:pPr>
        <w:pStyle w:val="Akapitzlist"/>
        <w:numPr>
          <w:ilvl w:val="0"/>
          <w:numId w:val="32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D112B3">
        <w:rPr>
          <w:rFonts w:asciiTheme="minorHAnsi" w:hAnsiTheme="minorHAnsi" w:cstheme="minorHAnsi"/>
          <w:sz w:val="22"/>
          <w:szCs w:val="22"/>
        </w:rPr>
        <w:t>Sprawy różne z dziedziny hydrologii i osłony przeciwpowodziowej.</w:t>
      </w:r>
    </w:p>
    <w:sectPr w:rsidR="00D112B3" w:rsidRPr="00D112B3" w:rsidSect="00A4697B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C5E80E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</w:lvl>
  </w:abstractNum>
  <w:abstractNum w:abstractNumId="4" w15:restartNumberingAfterBreak="0">
    <w:nsid w:val="00000005"/>
    <w:multiLevelType w:val="singleLevel"/>
    <w:tmpl w:val="011E4C72"/>
    <w:name w:val="WW8Num6"/>
    <w:lvl w:ilvl="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asciiTheme="minorHAnsi" w:hAnsiTheme="minorHAnsi" w:cstheme="minorHAnsi" w:hint="default"/>
        <w:b/>
        <w:sz w:val="22"/>
        <w:szCs w:val="22"/>
      </w:rPr>
    </w:lvl>
  </w:abstractNum>
  <w:abstractNum w:abstractNumId="5" w15:restartNumberingAfterBreak="0">
    <w:nsid w:val="00000006"/>
    <w:multiLevelType w:val="multilevel"/>
    <w:tmpl w:val="BE320CF4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Arial" w:hAnsi="Arial" w:cs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ascii="Arial" w:hAnsi="Arial" w:cs="Arial" w:hint="default"/>
        <w:b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5D90F3EA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Verdana"/>
        <w:sz w:val="22"/>
        <w:szCs w:val="22"/>
      </w:rPr>
    </w:lvl>
  </w:abstractNum>
  <w:abstractNum w:abstractNumId="11" w15:restartNumberingAfterBreak="0">
    <w:nsid w:val="0000000C"/>
    <w:multiLevelType w:val="singleLevel"/>
    <w:tmpl w:val="70F848A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multilevel"/>
    <w:tmpl w:val="0000000E"/>
    <w:name w:val="WW8Num17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Verdana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5" w:hanging="720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04" w:hanging="720"/>
      </w:pPr>
      <w:rPr>
        <w:rFonts w:ascii="Verdana" w:hAnsi="Verdana" w:cs="Verdana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43" w:hanging="1080"/>
      </w:pPr>
      <w:rPr>
        <w:rFonts w:ascii="Verdana" w:hAnsi="Verdana" w:cs="Verdana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82" w:hanging="1440"/>
      </w:pPr>
      <w:rPr>
        <w:rFonts w:ascii="Verdana" w:hAnsi="Verdana" w:cs="Verdana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21" w:hanging="1800"/>
      </w:pPr>
      <w:rPr>
        <w:rFonts w:ascii="Verdana" w:hAnsi="Verdana" w:cs="Verdana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00" w:hanging="1800"/>
      </w:pPr>
      <w:rPr>
        <w:rFonts w:ascii="Verdana" w:hAnsi="Verdana" w:cs="Verdana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539" w:hanging="2160"/>
      </w:pPr>
      <w:rPr>
        <w:rFonts w:ascii="Verdana" w:hAnsi="Verdana" w:cs="Verdana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78" w:hanging="2520"/>
      </w:pPr>
      <w:rPr>
        <w:rFonts w:ascii="Verdana" w:hAnsi="Verdana" w:cs="Verdana" w:hint="default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2"/>
        <w:szCs w:val="22"/>
      </w:rPr>
    </w:lvl>
  </w:abstractNum>
  <w:abstractNum w:abstractNumId="15" w15:restartNumberingAfterBreak="0">
    <w:nsid w:val="00000010"/>
    <w:multiLevelType w:val="multilevel"/>
    <w:tmpl w:val="B8447D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</w:lvl>
  </w:abstractNum>
  <w:abstractNum w:abstractNumId="16" w15:restartNumberingAfterBreak="0">
    <w:nsid w:val="0BF0215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0D6A3EA0"/>
    <w:multiLevelType w:val="hybridMultilevel"/>
    <w:tmpl w:val="124AEE62"/>
    <w:lvl w:ilvl="0" w:tplc="E76472EE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08F0433"/>
    <w:multiLevelType w:val="hybridMultilevel"/>
    <w:tmpl w:val="6860BF2E"/>
    <w:lvl w:ilvl="0" w:tplc="EA14C744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A279F0"/>
    <w:multiLevelType w:val="hybridMultilevel"/>
    <w:tmpl w:val="9764576A"/>
    <w:lvl w:ilvl="0" w:tplc="89527AB2">
      <w:start w:val="1"/>
      <w:numFmt w:val="decimal"/>
      <w:lvlText w:val="%1."/>
      <w:lvlJc w:val="left"/>
      <w:pPr>
        <w:ind w:left="1419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1762836"/>
    <w:multiLevelType w:val="hybridMultilevel"/>
    <w:tmpl w:val="A8463596"/>
    <w:lvl w:ilvl="0" w:tplc="0882AC5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134B0"/>
    <w:multiLevelType w:val="hybridMultilevel"/>
    <w:tmpl w:val="F1784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05103E"/>
    <w:multiLevelType w:val="hybridMultilevel"/>
    <w:tmpl w:val="C172C178"/>
    <w:lvl w:ilvl="0" w:tplc="9D565EA6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D36A1"/>
    <w:multiLevelType w:val="hybridMultilevel"/>
    <w:tmpl w:val="5DC82CE6"/>
    <w:lvl w:ilvl="0" w:tplc="0415000F">
      <w:start w:val="1"/>
      <w:numFmt w:val="decimal"/>
      <w:lvlText w:val="%1."/>
      <w:lvlJc w:val="left"/>
      <w:pPr>
        <w:ind w:left="993" w:hanging="7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3" w:hanging="360"/>
      </w:pPr>
    </w:lvl>
    <w:lvl w:ilvl="2" w:tplc="FFFFFFFF" w:tentative="1">
      <w:start w:val="1"/>
      <w:numFmt w:val="lowerRoman"/>
      <w:lvlText w:val="%3."/>
      <w:lvlJc w:val="right"/>
      <w:pPr>
        <w:ind w:left="2083" w:hanging="180"/>
      </w:pPr>
    </w:lvl>
    <w:lvl w:ilvl="3" w:tplc="FFFFFFFF" w:tentative="1">
      <w:start w:val="1"/>
      <w:numFmt w:val="decimal"/>
      <w:lvlText w:val="%4."/>
      <w:lvlJc w:val="left"/>
      <w:pPr>
        <w:ind w:left="2803" w:hanging="360"/>
      </w:pPr>
    </w:lvl>
    <w:lvl w:ilvl="4" w:tplc="FFFFFFFF" w:tentative="1">
      <w:start w:val="1"/>
      <w:numFmt w:val="lowerLetter"/>
      <w:lvlText w:val="%5."/>
      <w:lvlJc w:val="left"/>
      <w:pPr>
        <w:ind w:left="3523" w:hanging="360"/>
      </w:pPr>
    </w:lvl>
    <w:lvl w:ilvl="5" w:tplc="FFFFFFFF" w:tentative="1">
      <w:start w:val="1"/>
      <w:numFmt w:val="lowerRoman"/>
      <w:lvlText w:val="%6."/>
      <w:lvlJc w:val="right"/>
      <w:pPr>
        <w:ind w:left="4243" w:hanging="180"/>
      </w:pPr>
    </w:lvl>
    <w:lvl w:ilvl="6" w:tplc="FFFFFFFF" w:tentative="1">
      <w:start w:val="1"/>
      <w:numFmt w:val="decimal"/>
      <w:lvlText w:val="%7."/>
      <w:lvlJc w:val="left"/>
      <w:pPr>
        <w:ind w:left="4963" w:hanging="360"/>
      </w:pPr>
    </w:lvl>
    <w:lvl w:ilvl="7" w:tplc="FFFFFFFF" w:tentative="1">
      <w:start w:val="1"/>
      <w:numFmt w:val="lowerLetter"/>
      <w:lvlText w:val="%8."/>
      <w:lvlJc w:val="left"/>
      <w:pPr>
        <w:ind w:left="5683" w:hanging="360"/>
      </w:pPr>
    </w:lvl>
    <w:lvl w:ilvl="8" w:tplc="FFFFFFFF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5D1E1591"/>
    <w:multiLevelType w:val="hybridMultilevel"/>
    <w:tmpl w:val="A664EC7C"/>
    <w:lvl w:ilvl="0" w:tplc="11B6C656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Theme="minorHAnsi" w:eastAsia="Batang" w:hAnsiTheme="minorHAnsi" w:cstheme="minorHAnsi" w:hint="default"/>
        <w:sz w:val="22"/>
        <w:szCs w:val="22"/>
      </w:rPr>
    </w:lvl>
    <w:lvl w:ilvl="1" w:tplc="F6B632E2">
      <w:start w:val="4"/>
      <w:numFmt w:val="upperRoman"/>
      <w:lvlText w:val="%2."/>
      <w:lvlJc w:val="left"/>
      <w:pPr>
        <w:tabs>
          <w:tab w:val="num" w:pos="1890"/>
        </w:tabs>
        <w:ind w:left="1890" w:hanging="810"/>
      </w:pPr>
      <w:rPr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3E3538B"/>
    <w:multiLevelType w:val="multilevel"/>
    <w:tmpl w:val="66DC5F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6" w15:restartNumberingAfterBreak="0">
    <w:nsid w:val="754D4CB5"/>
    <w:multiLevelType w:val="hybridMultilevel"/>
    <w:tmpl w:val="476693E6"/>
    <w:lvl w:ilvl="0" w:tplc="8A7A0D2C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BC5D09"/>
    <w:multiLevelType w:val="hybridMultilevel"/>
    <w:tmpl w:val="E0745AB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7681F16"/>
    <w:multiLevelType w:val="multilevel"/>
    <w:tmpl w:val="4484D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614"/>
        </w:tabs>
        <w:ind w:left="1614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283"/>
        </w:tabs>
        <w:ind w:left="228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12"/>
        </w:tabs>
        <w:ind w:left="2712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01"/>
        </w:tabs>
        <w:ind w:left="350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30"/>
        </w:tabs>
        <w:ind w:left="393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19"/>
        </w:tabs>
        <w:ind w:left="4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48"/>
        </w:tabs>
        <w:ind w:left="5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37"/>
        </w:tabs>
        <w:ind w:left="5937" w:hanging="1800"/>
      </w:pPr>
      <w:rPr>
        <w:rFonts w:cs="Times New Roman" w:hint="default"/>
      </w:rPr>
    </w:lvl>
  </w:abstractNum>
  <w:abstractNum w:abstractNumId="29" w15:restartNumberingAfterBreak="0">
    <w:nsid w:val="7BAE0FBC"/>
    <w:multiLevelType w:val="multilevel"/>
    <w:tmpl w:val="848208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0" w15:restartNumberingAfterBreak="0">
    <w:nsid w:val="7DA33C85"/>
    <w:multiLevelType w:val="hybridMultilevel"/>
    <w:tmpl w:val="B22847E8"/>
    <w:lvl w:ilvl="0" w:tplc="ECA64114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4"/>
  </w:num>
  <w:num w:numId="18">
    <w:abstractNumId w:val="24"/>
  </w:num>
  <w:num w:numId="19">
    <w:abstractNumId w:val="17"/>
  </w:num>
  <w:num w:numId="20">
    <w:abstractNumId w:val="26"/>
  </w:num>
  <w:num w:numId="21">
    <w:abstractNumId w:val="18"/>
  </w:num>
  <w:num w:numId="22">
    <w:abstractNumId w:val="20"/>
  </w:num>
  <w:num w:numId="23">
    <w:abstractNumId w:val="30"/>
  </w:num>
  <w:num w:numId="24">
    <w:abstractNumId w:val="22"/>
  </w:num>
  <w:num w:numId="25">
    <w:abstractNumId w:val="25"/>
  </w:num>
  <w:num w:numId="26">
    <w:abstractNumId w:val="29"/>
  </w:num>
  <w:num w:numId="27">
    <w:abstractNumId w:val="21"/>
  </w:num>
  <w:num w:numId="28">
    <w:abstractNumId w:val="28"/>
  </w:num>
  <w:num w:numId="29">
    <w:abstractNumId w:val="16"/>
  </w:num>
  <w:num w:numId="30">
    <w:abstractNumId w:val="27"/>
  </w:num>
  <w:num w:numId="31">
    <w:abstractNumId w:val="19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BFA"/>
    <w:rsid w:val="00040401"/>
    <w:rsid w:val="000B14D7"/>
    <w:rsid w:val="000E12A2"/>
    <w:rsid w:val="000E21C6"/>
    <w:rsid w:val="00202C97"/>
    <w:rsid w:val="002036DA"/>
    <w:rsid w:val="002076F0"/>
    <w:rsid w:val="002131C2"/>
    <w:rsid w:val="002369FA"/>
    <w:rsid w:val="00384122"/>
    <w:rsid w:val="003F42D4"/>
    <w:rsid w:val="00423BFA"/>
    <w:rsid w:val="004401AD"/>
    <w:rsid w:val="00476D0A"/>
    <w:rsid w:val="004D602A"/>
    <w:rsid w:val="005300A9"/>
    <w:rsid w:val="00576BC8"/>
    <w:rsid w:val="00583727"/>
    <w:rsid w:val="00591B0A"/>
    <w:rsid w:val="005951CF"/>
    <w:rsid w:val="005F4B99"/>
    <w:rsid w:val="00605168"/>
    <w:rsid w:val="00624802"/>
    <w:rsid w:val="006305E6"/>
    <w:rsid w:val="00675B04"/>
    <w:rsid w:val="00692DD0"/>
    <w:rsid w:val="006B4735"/>
    <w:rsid w:val="006D0BC4"/>
    <w:rsid w:val="006D5E03"/>
    <w:rsid w:val="006F2F36"/>
    <w:rsid w:val="006F505F"/>
    <w:rsid w:val="00701DEF"/>
    <w:rsid w:val="007C7552"/>
    <w:rsid w:val="008563A9"/>
    <w:rsid w:val="008631D6"/>
    <w:rsid w:val="00871A67"/>
    <w:rsid w:val="008A02B6"/>
    <w:rsid w:val="008D1881"/>
    <w:rsid w:val="008F53B0"/>
    <w:rsid w:val="00915D19"/>
    <w:rsid w:val="0092041B"/>
    <w:rsid w:val="009870C3"/>
    <w:rsid w:val="00993710"/>
    <w:rsid w:val="009957E6"/>
    <w:rsid w:val="00A06004"/>
    <w:rsid w:val="00A4697B"/>
    <w:rsid w:val="00A5131B"/>
    <w:rsid w:val="00A544DA"/>
    <w:rsid w:val="00A9634B"/>
    <w:rsid w:val="00AA15BA"/>
    <w:rsid w:val="00AF4A59"/>
    <w:rsid w:val="00AF5F88"/>
    <w:rsid w:val="00BA1174"/>
    <w:rsid w:val="00BA66D7"/>
    <w:rsid w:val="00C03165"/>
    <w:rsid w:val="00C468B5"/>
    <w:rsid w:val="00C51BBE"/>
    <w:rsid w:val="00CA2FA0"/>
    <w:rsid w:val="00CD6834"/>
    <w:rsid w:val="00CE6C44"/>
    <w:rsid w:val="00D05235"/>
    <w:rsid w:val="00D112B3"/>
    <w:rsid w:val="00D475BB"/>
    <w:rsid w:val="00D6206C"/>
    <w:rsid w:val="00DE77EA"/>
    <w:rsid w:val="00DE7A88"/>
    <w:rsid w:val="00E004A7"/>
    <w:rsid w:val="00E00D3F"/>
    <w:rsid w:val="00E027E5"/>
    <w:rsid w:val="00E56EE2"/>
    <w:rsid w:val="00E61F3F"/>
    <w:rsid w:val="00E76D5C"/>
    <w:rsid w:val="00E811C3"/>
    <w:rsid w:val="00EB4441"/>
    <w:rsid w:val="00EF57DF"/>
    <w:rsid w:val="00F6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EE7EC2C"/>
  <w15:docId w15:val="{BDC4E7D2-6E53-4A40-9AA7-A0FD4477E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2C97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A544D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gwek2">
    <w:name w:val="heading 2"/>
    <w:basedOn w:val="Normalny"/>
    <w:next w:val="Normalny"/>
    <w:qFormat/>
    <w:rsid w:val="00A544DA"/>
    <w:pPr>
      <w:keepNext/>
      <w:numPr>
        <w:ilvl w:val="1"/>
        <w:numId w:val="1"/>
      </w:numPr>
      <w:outlineLvl w:val="1"/>
    </w:pPr>
    <w:rPr>
      <w:rFonts w:ascii="Arial" w:hAnsi="Arial" w:cs="Arial"/>
      <w:sz w:val="24"/>
    </w:rPr>
  </w:style>
  <w:style w:type="paragraph" w:styleId="Nagwek3">
    <w:name w:val="heading 3"/>
    <w:basedOn w:val="Normalny"/>
    <w:next w:val="Normalny"/>
    <w:qFormat/>
    <w:rsid w:val="00A544DA"/>
    <w:pPr>
      <w:keepNext/>
      <w:numPr>
        <w:ilvl w:val="2"/>
        <w:numId w:val="1"/>
      </w:numPr>
      <w:spacing w:line="360" w:lineRule="auto"/>
      <w:ind w:left="0" w:right="-851" w:firstLine="0"/>
      <w:outlineLvl w:val="2"/>
    </w:pPr>
    <w:rPr>
      <w:rFonts w:ascii="Arial" w:hAnsi="Arial" w:cs="Arial"/>
      <w:sz w:val="24"/>
    </w:rPr>
  </w:style>
  <w:style w:type="paragraph" w:styleId="Nagwek7">
    <w:name w:val="heading 7"/>
    <w:basedOn w:val="Normalny"/>
    <w:next w:val="Normalny"/>
    <w:qFormat/>
    <w:rsid w:val="00A544DA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qFormat/>
    <w:rsid w:val="00A544D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544DA"/>
    <w:rPr>
      <w:rFonts w:ascii="Verdana" w:hAnsi="Verdana" w:cs="Verdana"/>
      <w:sz w:val="22"/>
      <w:szCs w:val="22"/>
    </w:rPr>
  </w:style>
  <w:style w:type="character" w:customStyle="1" w:styleId="WW8Num1z1">
    <w:name w:val="WW8Num1z1"/>
    <w:rsid w:val="00A544DA"/>
  </w:style>
  <w:style w:type="character" w:customStyle="1" w:styleId="WW8Num1z2">
    <w:name w:val="WW8Num1z2"/>
    <w:rsid w:val="00A544DA"/>
  </w:style>
  <w:style w:type="character" w:customStyle="1" w:styleId="WW8Num1z3">
    <w:name w:val="WW8Num1z3"/>
    <w:rsid w:val="00A544DA"/>
  </w:style>
  <w:style w:type="character" w:customStyle="1" w:styleId="WW8Num1z4">
    <w:name w:val="WW8Num1z4"/>
    <w:rsid w:val="00A544DA"/>
  </w:style>
  <w:style w:type="character" w:customStyle="1" w:styleId="WW8Num1z5">
    <w:name w:val="WW8Num1z5"/>
    <w:rsid w:val="00A544DA"/>
  </w:style>
  <w:style w:type="character" w:customStyle="1" w:styleId="WW8Num1z6">
    <w:name w:val="WW8Num1z6"/>
    <w:rsid w:val="00A544DA"/>
  </w:style>
  <w:style w:type="character" w:customStyle="1" w:styleId="WW8Num1z7">
    <w:name w:val="WW8Num1z7"/>
    <w:rsid w:val="00A544DA"/>
  </w:style>
  <w:style w:type="character" w:customStyle="1" w:styleId="WW8Num1z8">
    <w:name w:val="WW8Num1z8"/>
    <w:rsid w:val="00A544DA"/>
  </w:style>
  <w:style w:type="character" w:customStyle="1" w:styleId="WW8Num2z0">
    <w:name w:val="WW8Num2z0"/>
    <w:rsid w:val="00A544DA"/>
    <w:rPr>
      <w:rFonts w:ascii="Times New Roman" w:hAnsi="Times New Roman" w:cs="Times New Roman" w:hint="default"/>
      <w:sz w:val="22"/>
      <w:szCs w:val="22"/>
    </w:rPr>
  </w:style>
  <w:style w:type="character" w:customStyle="1" w:styleId="WW8Num3z0">
    <w:name w:val="WW8Num3z0"/>
    <w:rsid w:val="00A544DA"/>
    <w:rPr>
      <w:rFonts w:hint="default"/>
    </w:rPr>
  </w:style>
  <w:style w:type="character" w:customStyle="1" w:styleId="WW8Num4z0">
    <w:name w:val="WW8Num4z0"/>
    <w:rsid w:val="00A544DA"/>
    <w:rPr>
      <w:rFonts w:hint="default"/>
    </w:rPr>
  </w:style>
  <w:style w:type="character" w:customStyle="1" w:styleId="WW8Num4z1">
    <w:name w:val="WW8Num4z1"/>
    <w:rsid w:val="00A544DA"/>
  </w:style>
  <w:style w:type="character" w:customStyle="1" w:styleId="WW8Num4z2">
    <w:name w:val="WW8Num4z2"/>
    <w:rsid w:val="00A544DA"/>
  </w:style>
  <w:style w:type="character" w:customStyle="1" w:styleId="WW8Num4z3">
    <w:name w:val="WW8Num4z3"/>
    <w:rsid w:val="00A544DA"/>
  </w:style>
  <w:style w:type="character" w:customStyle="1" w:styleId="WW8Num4z4">
    <w:name w:val="WW8Num4z4"/>
    <w:rsid w:val="00A544DA"/>
  </w:style>
  <w:style w:type="character" w:customStyle="1" w:styleId="WW8Num4z5">
    <w:name w:val="WW8Num4z5"/>
    <w:rsid w:val="00A544DA"/>
  </w:style>
  <w:style w:type="character" w:customStyle="1" w:styleId="WW8Num4z6">
    <w:name w:val="WW8Num4z6"/>
    <w:rsid w:val="00A544DA"/>
  </w:style>
  <w:style w:type="character" w:customStyle="1" w:styleId="WW8Num4z7">
    <w:name w:val="WW8Num4z7"/>
    <w:rsid w:val="00A544DA"/>
  </w:style>
  <w:style w:type="character" w:customStyle="1" w:styleId="WW8Num4z8">
    <w:name w:val="WW8Num4z8"/>
    <w:rsid w:val="00A544DA"/>
  </w:style>
  <w:style w:type="character" w:customStyle="1" w:styleId="WW8Num5z0">
    <w:name w:val="WW8Num5z0"/>
    <w:rsid w:val="00A544DA"/>
  </w:style>
  <w:style w:type="character" w:customStyle="1" w:styleId="WW8Num5z1">
    <w:name w:val="WW8Num5z1"/>
    <w:rsid w:val="00A544DA"/>
    <w:rPr>
      <w:rFonts w:ascii="Verdana" w:hAnsi="Verdana" w:cs="Verdana"/>
      <w:b/>
      <w:sz w:val="22"/>
      <w:szCs w:val="22"/>
    </w:rPr>
  </w:style>
  <w:style w:type="character" w:customStyle="1" w:styleId="WW8Num5z2">
    <w:name w:val="WW8Num5z2"/>
    <w:rsid w:val="00A544DA"/>
  </w:style>
  <w:style w:type="character" w:customStyle="1" w:styleId="WW8Num5z3">
    <w:name w:val="WW8Num5z3"/>
    <w:rsid w:val="00A544DA"/>
  </w:style>
  <w:style w:type="character" w:customStyle="1" w:styleId="WW8Num5z4">
    <w:name w:val="WW8Num5z4"/>
    <w:rsid w:val="00A544DA"/>
  </w:style>
  <w:style w:type="character" w:customStyle="1" w:styleId="WW8Num5z5">
    <w:name w:val="WW8Num5z5"/>
    <w:rsid w:val="00A544DA"/>
  </w:style>
  <w:style w:type="character" w:customStyle="1" w:styleId="WW8Num5z6">
    <w:name w:val="WW8Num5z6"/>
    <w:rsid w:val="00A544DA"/>
  </w:style>
  <w:style w:type="character" w:customStyle="1" w:styleId="WW8Num5z7">
    <w:name w:val="WW8Num5z7"/>
    <w:rsid w:val="00A544DA"/>
  </w:style>
  <w:style w:type="character" w:customStyle="1" w:styleId="WW8Num5z8">
    <w:name w:val="WW8Num5z8"/>
    <w:rsid w:val="00A544DA"/>
  </w:style>
  <w:style w:type="character" w:customStyle="1" w:styleId="WW8Num6z0">
    <w:name w:val="WW8Num6z0"/>
    <w:rsid w:val="00A544DA"/>
    <w:rPr>
      <w:rFonts w:ascii="Verdana" w:hAnsi="Verdana" w:cs="Verdana" w:hint="default"/>
      <w:b/>
      <w:sz w:val="22"/>
      <w:szCs w:val="22"/>
    </w:rPr>
  </w:style>
  <w:style w:type="character" w:customStyle="1" w:styleId="WW8Num6z1">
    <w:name w:val="WW8Num6z1"/>
    <w:rsid w:val="00A544DA"/>
  </w:style>
  <w:style w:type="character" w:customStyle="1" w:styleId="WW8Num6z2">
    <w:name w:val="WW8Num6z2"/>
    <w:rsid w:val="00A544DA"/>
  </w:style>
  <w:style w:type="character" w:customStyle="1" w:styleId="WW8Num6z3">
    <w:name w:val="WW8Num6z3"/>
    <w:rsid w:val="00A544DA"/>
  </w:style>
  <w:style w:type="character" w:customStyle="1" w:styleId="WW8Num6z4">
    <w:name w:val="WW8Num6z4"/>
    <w:rsid w:val="00A544DA"/>
  </w:style>
  <w:style w:type="character" w:customStyle="1" w:styleId="WW8Num6z5">
    <w:name w:val="WW8Num6z5"/>
    <w:rsid w:val="00A544DA"/>
  </w:style>
  <w:style w:type="character" w:customStyle="1" w:styleId="WW8Num6z6">
    <w:name w:val="WW8Num6z6"/>
    <w:rsid w:val="00A544DA"/>
  </w:style>
  <w:style w:type="character" w:customStyle="1" w:styleId="WW8Num6z7">
    <w:name w:val="WW8Num6z7"/>
    <w:rsid w:val="00A544DA"/>
  </w:style>
  <w:style w:type="character" w:customStyle="1" w:styleId="WW8Num6z8">
    <w:name w:val="WW8Num6z8"/>
    <w:rsid w:val="00A544DA"/>
  </w:style>
  <w:style w:type="character" w:customStyle="1" w:styleId="WW8Num7z0">
    <w:name w:val="WW8Num7z0"/>
    <w:rsid w:val="00A544DA"/>
    <w:rPr>
      <w:rFonts w:ascii="Arial" w:hAnsi="Arial" w:cs="Arial" w:hint="default"/>
      <w:b/>
      <w:sz w:val="24"/>
    </w:rPr>
  </w:style>
  <w:style w:type="character" w:customStyle="1" w:styleId="WW8Num7z1">
    <w:name w:val="WW8Num7z1"/>
    <w:rsid w:val="00A544DA"/>
    <w:rPr>
      <w:rFonts w:ascii="Verdana" w:hAnsi="Verdana" w:cs="Verdana" w:hint="default"/>
      <w:b/>
      <w:sz w:val="22"/>
      <w:szCs w:val="22"/>
    </w:rPr>
  </w:style>
  <w:style w:type="character" w:customStyle="1" w:styleId="WW8Num8z0">
    <w:name w:val="WW8Num8z0"/>
    <w:rsid w:val="00A544DA"/>
    <w:rPr>
      <w:rFonts w:ascii="Symbol" w:hAnsi="Symbol" w:cs="Symbol" w:hint="default"/>
      <w:sz w:val="22"/>
      <w:szCs w:val="22"/>
    </w:rPr>
  </w:style>
  <w:style w:type="character" w:customStyle="1" w:styleId="WW8Num8z1">
    <w:name w:val="WW8Num8z1"/>
    <w:rsid w:val="00A544DA"/>
    <w:rPr>
      <w:rFonts w:ascii="Courier New" w:hAnsi="Courier New" w:cs="Courier New" w:hint="default"/>
    </w:rPr>
  </w:style>
  <w:style w:type="character" w:customStyle="1" w:styleId="WW8Num8z2">
    <w:name w:val="WW8Num8z2"/>
    <w:rsid w:val="00A544DA"/>
    <w:rPr>
      <w:rFonts w:ascii="Wingdings" w:hAnsi="Wingdings" w:cs="Wingdings" w:hint="default"/>
    </w:rPr>
  </w:style>
  <w:style w:type="character" w:customStyle="1" w:styleId="WW8Num9z0">
    <w:name w:val="WW8Num9z0"/>
    <w:rsid w:val="00A544DA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sid w:val="00A544DA"/>
    <w:rPr>
      <w:rFonts w:ascii="Courier New" w:hAnsi="Courier New" w:cs="Courier New" w:hint="default"/>
    </w:rPr>
  </w:style>
  <w:style w:type="character" w:customStyle="1" w:styleId="WW8Num9z2">
    <w:name w:val="WW8Num9z2"/>
    <w:rsid w:val="00A544DA"/>
    <w:rPr>
      <w:rFonts w:ascii="Wingdings" w:hAnsi="Wingdings" w:cs="Wingdings" w:hint="default"/>
    </w:rPr>
  </w:style>
  <w:style w:type="character" w:customStyle="1" w:styleId="WW8Num10z0">
    <w:name w:val="WW8Num10z0"/>
    <w:rsid w:val="00A544DA"/>
    <w:rPr>
      <w:rFonts w:hint="default"/>
    </w:rPr>
  </w:style>
  <w:style w:type="character" w:customStyle="1" w:styleId="WW8Num10z1">
    <w:name w:val="WW8Num10z1"/>
    <w:rsid w:val="00A544DA"/>
  </w:style>
  <w:style w:type="character" w:customStyle="1" w:styleId="WW8Num10z2">
    <w:name w:val="WW8Num10z2"/>
    <w:rsid w:val="00A544DA"/>
  </w:style>
  <w:style w:type="character" w:customStyle="1" w:styleId="WW8Num10z3">
    <w:name w:val="WW8Num10z3"/>
    <w:rsid w:val="00A544DA"/>
  </w:style>
  <w:style w:type="character" w:customStyle="1" w:styleId="WW8Num10z4">
    <w:name w:val="WW8Num10z4"/>
    <w:rsid w:val="00A544DA"/>
  </w:style>
  <w:style w:type="character" w:customStyle="1" w:styleId="WW8Num10z5">
    <w:name w:val="WW8Num10z5"/>
    <w:rsid w:val="00A544DA"/>
  </w:style>
  <w:style w:type="character" w:customStyle="1" w:styleId="WW8Num10z6">
    <w:name w:val="WW8Num10z6"/>
    <w:rsid w:val="00A544DA"/>
  </w:style>
  <w:style w:type="character" w:customStyle="1" w:styleId="WW8Num10z7">
    <w:name w:val="WW8Num10z7"/>
    <w:rsid w:val="00A544DA"/>
  </w:style>
  <w:style w:type="character" w:customStyle="1" w:styleId="WW8Num10z8">
    <w:name w:val="WW8Num10z8"/>
    <w:rsid w:val="00A544DA"/>
  </w:style>
  <w:style w:type="character" w:customStyle="1" w:styleId="WW8Num11z0">
    <w:name w:val="WW8Num11z0"/>
    <w:rsid w:val="00A544DA"/>
    <w:rPr>
      <w:rFonts w:hint="default"/>
    </w:rPr>
  </w:style>
  <w:style w:type="character" w:customStyle="1" w:styleId="WW8Num12z0">
    <w:name w:val="WW8Num12z0"/>
    <w:rsid w:val="00A544DA"/>
    <w:rPr>
      <w:rFonts w:ascii="Symbol" w:hAnsi="Symbol" w:cs="Symbol" w:hint="default"/>
    </w:rPr>
  </w:style>
  <w:style w:type="character" w:customStyle="1" w:styleId="WW8Num12z1">
    <w:name w:val="WW8Num12z1"/>
    <w:rsid w:val="00A544DA"/>
    <w:rPr>
      <w:rFonts w:ascii="Courier New" w:hAnsi="Courier New" w:cs="Courier New" w:hint="default"/>
    </w:rPr>
  </w:style>
  <w:style w:type="character" w:customStyle="1" w:styleId="WW8Num12z2">
    <w:name w:val="WW8Num12z2"/>
    <w:rsid w:val="00A544DA"/>
    <w:rPr>
      <w:rFonts w:ascii="Wingdings" w:hAnsi="Wingdings" w:cs="Wingdings" w:hint="default"/>
    </w:rPr>
  </w:style>
  <w:style w:type="character" w:customStyle="1" w:styleId="WW8Num13z0">
    <w:name w:val="WW8Num13z0"/>
    <w:rsid w:val="00A544DA"/>
    <w:rPr>
      <w:rFonts w:ascii="Verdana" w:hAnsi="Verdana" w:cs="Verdana" w:hint="default"/>
      <w:sz w:val="22"/>
      <w:szCs w:val="22"/>
    </w:rPr>
  </w:style>
  <w:style w:type="character" w:customStyle="1" w:styleId="WW8Num13z1">
    <w:name w:val="WW8Num13z1"/>
    <w:rsid w:val="00A544DA"/>
    <w:rPr>
      <w:rFonts w:hint="default"/>
      <w:u w:val="none"/>
    </w:rPr>
  </w:style>
  <w:style w:type="character" w:customStyle="1" w:styleId="WW8Num13z2">
    <w:name w:val="WW8Num13z2"/>
    <w:rsid w:val="00A544DA"/>
  </w:style>
  <w:style w:type="character" w:customStyle="1" w:styleId="WW8Num13z3">
    <w:name w:val="WW8Num13z3"/>
    <w:rsid w:val="00A544DA"/>
  </w:style>
  <w:style w:type="character" w:customStyle="1" w:styleId="WW8Num13z4">
    <w:name w:val="WW8Num13z4"/>
    <w:rsid w:val="00A544DA"/>
  </w:style>
  <w:style w:type="character" w:customStyle="1" w:styleId="WW8Num13z5">
    <w:name w:val="WW8Num13z5"/>
    <w:rsid w:val="00A544DA"/>
  </w:style>
  <w:style w:type="character" w:customStyle="1" w:styleId="WW8Num13z6">
    <w:name w:val="WW8Num13z6"/>
    <w:rsid w:val="00A544DA"/>
  </w:style>
  <w:style w:type="character" w:customStyle="1" w:styleId="WW8Num13z7">
    <w:name w:val="WW8Num13z7"/>
    <w:rsid w:val="00A544DA"/>
  </w:style>
  <w:style w:type="character" w:customStyle="1" w:styleId="WW8Num13z8">
    <w:name w:val="WW8Num13z8"/>
    <w:rsid w:val="00A544DA"/>
  </w:style>
  <w:style w:type="character" w:customStyle="1" w:styleId="WW8Num14z0">
    <w:name w:val="WW8Num14z0"/>
    <w:rsid w:val="00A544DA"/>
    <w:rPr>
      <w:rFonts w:ascii="Verdana" w:hAnsi="Verdana" w:cs="Verdana"/>
      <w:sz w:val="22"/>
      <w:szCs w:val="22"/>
    </w:rPr>
  </w:style>
  <w:style w:type="character" w:customStyle="1" w:styleId="WW8Num15z0">
    <w:name w:val="WW8Num15z0"/>
    <w:rsid w:val="00A544DA"/>
    <w:rPr>
      <w:rFonts w:ascii="Verdana" w:hAnsi="Verdana" w:cs="Verdana"/>
      <w:sz w:val="22"/>
      <w:szCs w:val="22"/>
    </w:rPr>
  </w:style>
  <w:style w:type="character" w:customStyle="1" w:styleId="WW8Num15z1">
    <w:name w:val="WW8Num15z1"/>
    <w:rsid w:val="00A544DA"/>
  </w:style>
  <w:style w:type="character" w:customStyle="1" w:styleId="WW8Num15z2">
    <w:name w:val="WW8Num15z2"/>
    <w:rsid w:val="00A544DA"/>
  </w:style>
  <w:style w:type="character" w:customStyle="1" w:styleId="WW8Num15z3">
    <w:name w:val="WW8Num15z3"/>
    <w:rsid w:val="00A544DA"/>
  </w:style>
  <w:style w:type="character" w:customStyle="1" w:styleId="WW8Num15z4">
    <w:name w:val="WW8Num15z4"/>
    <w:rsid w:val="00A544DA"/>
  </w:style>
  <w:style w:type="character" w:customStyle="1" w:styleId="WW8Num15z5">
    <w:name w:val="WW8Num15z5"/>
    <w:rsid w:val="00A544DA"/>
  </w:style>
  <w:style w:type="character" w:customStyle="1" w:styleId="WW8Num15z6">
    <w:name w:val="WW8Num15z6"/>
    <w:rsid w:val="00A544DA"/>
  </w:style>
  <w:style w:type="character" w:customStyle="1" w:styleId="WW8Num15z7">
    <w:name w:val="WW8Num15z7"/>
    <w:rsid w:val="00A544DA"/>
  </w:style>
  <w:style w:type="character" w:customStyle="1" w:styleId="WW8Num15z8">
    <w:name w:val="WW8Num15z8"/>
    <w:rsid w:val="00A544DA"/>
  </w:style>
  <w:style w:type="character" w:customStyle="1" w:styleId="WW8Num16z0">
    <w:name w:val="WW8Num16z0"/>
    <w:rsid w:val="00A544DA"/>
    <w:rPr>
      <w:rFonts w:ascii="Symbol" w:hAnsi="Symbol" w:cs="Symbol" w:hint="default"/>
    </w:rPr>
  </w:style>
  <w:style w:type="character" w:customStyle="1" w:styleId="WW8Num16z1">
    <w:name w:val="WW8Num16z1"/>
    <w:rsid w:val="00A544DA"/>
    <w:rPr>
      <w:rFonts w:hint="default"/>
      <w:u w:val="none"/>
    </w:rPr>
  </w:style>
  <w:style w:type="character" w:customStyle="1" w:styleId="WW8Num16z2">
    <w:name w:val="WW8Num16z2"/>
    <w:rsid w:val="00A544DA"/>
  </w:style>
  <w:style w:type="character" w:customStyle="1" w:styleId="WW8Num16z3">
    <w:name w:val="WW8Num16z3"/>
    <w:rsid w:val="00A544DA"/>
  </w:style>
  <w:style w:type="character" w:customStyle="1" w:styleId="WW8Num16z4">
    <w:name w:val="WW8Num16z4"/>
    <w:rsid w:val="00A544DA"/>
  </w:style>
  <w:style w:type="character" w:customStyle="1" w:styleId="WW8Num16z5">
    <w:name w:val="WW8Num16z5"/>
    <w:rsid w:val="00A544DA"/>
  </w:style>
  <w:style w:type="character" w:customStyle="1" w:styleId="WW8Num16z6">
    <w:name w:val="WW8Num16z6"/>
    <w:rsid w:val="00A544DA"/>
  </w:style>
  <w:style w:type="character" w:customStyle="1" w:styleId="WW8Num16z7">
    <w:name w:val="WW8Num16z7"/>
    <w:rsid w:val="00A544DA"/>
  </w:style>
  <w:style w:type="character" w:customStyle="1" w:styleId="WW8Num16z8">
    <w:name w:val="WW8Num16z8"/>
    <w:rsid w:val="00A544DA"/>
  </w:style>
  <w:style w:type="character" w:customStyle="1" w:styleId="WW8Num17z0">
    <w:name w:val="WW8Num17z0"/>
    <w:rsid w:val="00A544DA"/>
    <w:rPr>
      <w:rFonts w:ascii="Verdana" w:hAnsi="Verdana" w:cs="Verdana" w:hint="default"/>
      <w:sz w:val="22"/>
      <w:szCs w:val="22"/>
    </w:rPr>
  </w:style>
  <w:style w:type="character" w:customStyle="1" w:styleId="WW8Num18z0">
    <w:name w:val="WW8Num18z0"/>
    <w:rsid w:val="00A544DA"/>
    <w:rPr>
      <w:rFonts w:ascii="Verdana" w:hAnsi="Verdana" w:cs="Verdana" w:hint="default"/>
      <w:sz w:val="22"/>
      <w:szCs w:val="22"/>
    </w:rPr>
  </w:style>
  <w:style w:type="character" w:customStyle="1" w:styleId="WW8Num18z1">
    <w:name w:val="WW8Num18z1"/>
    <w:rsid w:val="00A544DA"/>
  </w:style>
  <w:style w:type="character" w:customStyle="1" w:styleId="WW8Num18z2">
    <w:name w:val="WW8Num18z2"/>
    <w:rsid w:val="00A544DA"/>
  </w:style>
  <w:style w:type="character" w:customStyle="1" w:styleId="WW8Num18z3">
    <w:name w:val="WW8Num18z3"/>
    <w:rsid w:val="00A544DA"/>
  </w:style>
  <w:style w:type="character" w:customStyle="1" w:styleId="WW8Num18z4">
    <w:name w:val="WW8Num18z4"/>
    <w:rsid w:val="00A544DA"/>
  </w:style>
  <w:style w:type="character" w:customStyle="1" w:styleId="WW8Num18z5">
    <w:name w:val="WW8Num18z5"/>
    <w:rsid w:val="00A544DA"/>
  </w:style>
  <w:style w:type="character" w:customStyle="1" w:styleId="WW8Num18z6">
    <w:name w:val="WW8Num18z6"/>
    <w:rsid w:val="00A544DA"/>
  </w:style>
  <w:style w:type="character" w:customStyle="1" w:styleId="WW8Num18z7">
    <w:name w:val="WW8Num18z7"/>
    <w:rsid w:val="00A544DA"/>
  </w:style>
  <w:style w:type="character" w:customStyle="1" w:styleId="WW8Num18z8">
    <w:name w:val="WW8Num18z8"/>
    <w:rsid w:val="00A544DA"/>
  </w:style>
  <w:style w:type="character" w:customStyle="1" w:styleId="Domylnaczcionkaakapitu1">
    <w:name w:val="Domyślna czcionka akapitu1"/>
    <w:rsid w:val="00A544DA"/>
  </w:style>
  <w:style w:type="character" w:customStyle="1" w:styleId="TytuZnak">
    <w:name w:val="Tytuł Znak"/>
    <w:rsid w:val="00A544DA"/>
    <w:rPr>
      <w:rFonts w:ascii="Arial" w:hAnsi="Arial" w:cs="Arial"/>
      <w:b/>
      <w:sz w:val="24"/>
    </w:rPr>
  </w:style>
  <w:style w:type="character" w:customStyle="1" w:styleId="TekstpodstawowyZnak">
    <w:name w:val="Tekst podstawowy Znak"/>
    <w:rsid w:val="00A544DA"/>
    <w:rPr>
      <w:sz w:val="24"/>
    </w:rPr>
  </w:style>
  <w:style w:type="character" w:customStyle="1" w:styleId="Odwoaniedokomentarza1">
    <w:name w:val="Odwołanie do komentarza1"/>
    <w:rsid w:val="00A544DA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A544DA"/>
    <w:pPr>
      <w:jc w:val="center"/>
    </w:pPr>
    <w:rPr>
      <w:rFonts w:ascii="Arial" w:hAnsi="Arial" w:cs="Arial"/>
      <w:b/>
      <w:sz w:val="24"/>
    </w:rPr>
  </w:style>
  <w:style w:type="paragraph" w:styleId="Tekstpodstawowy">
    <w:name w:val="Body Text"/>
    <w:basedOn w:val="Normalny"/>
    <w:rsid w:val="00A544DA"/>
    <w:pPr>
      <w:spacing w:line="120" w:lineRule="atLeast"/>
    </w:pPr>
    <w:rPr>
      <w:sz w:val="24"/>
    </w:rPr>
  </w:style>
  <w:style w:type="paragraph" w:styleId="Lista">
    <w:name w:val="List"/>
    <w:basedOn w:val="Tekstpodstawowy"/>
    <w:rsid w:val="00A544DA"/>
    <w:rPr>
      <w:rFonts w:cs="Mangal"/>
    </w:rPr>
  </w:style>
  <w:style w:type="paragraph" w:styleId="Legenda">
    <w:name w:val="caption"/>
    <w:basedOn w:val="Normalny"/>
    <w:qFormat/>
    <w:rsid w:val="00A544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544DA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sid w:val="00A544DA"/>
    <w:rPr>
      <w:rFonts w:ascii="Courier New" w:hAnsi="Courier New" w:cs="Courier New"/>
    </w:rPr>
  </w:style>
  <w:style w:type="paragraph" w:customStyle="1" w:styleId="Plandokumentu1">
    <w:name w:val="Plan dokumentu1"/>
    <w:basedOn w:val="Normalny"/>
    <w:rsid w:val="00A544DA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rsid w:val="00A544DA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rsid w:val="00A544DA"/>
    <w:pPr>
      <w:ind w:left="495" w:right="-851"/>
    </w:pPr>
    <w:rPr>
      <w:sz w:val="24"/>
    </w:rPr>
  </w:style>
  <w:style w:type="paragraph" w:customStyle="1" w:styleId="Nagwek11">
    <w:name w:val="Nag?—wek 1"/>
    <w:basedOn w:val="Normalny"/>
    <w:next w:val="Normalny"/>
    <w:rsid w:val="00A544DA"/>
    <w:pPr>
      <w:keepNext/>
      <w:jc w:val="center"/>
    </w:pPr>
    <w:rPr>
      <w:sz w:val="36"/>
    </w:rPr>
  </w:style>
  <w:style w:type="paragraph" w:customStyle="1" w:styleId="Nagwek30">
    <w:name w:val="Nag?—wek 3"/>
    <w:basedOn w:val="Normalny"/>
    <w:next w:val="Normalny"/>
    <w:rsid w:val="00A544DA"/>
    <w:pPr>
      <w:keepNext/>
      <w:jc w:val="right"/>
    </w:pPr>
    <w:rPr>
      <w:sz w:val="32"/>
    </w:rPr>
  </w:style>
  <w:style w:type="paragraph" w:styleId="Nagwek">
    <w:name w:val="header"/>
    <w:basedOn w:val="Normalny"/>
    <w:rsid w:val="00A544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544DA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A544DA"/>
  </w:style>
  <w:style w:type="paragraph" w:styleId="Tematkomentarza">
    <w:name w:val="annotation subject"/>
    <w:basedOn w:val="Tekstkomentarza1"/>
    <w:next w:val="Tekstkomentarza1"/>
    <w:rsid w:val="00A544DA"/>
    <w:rPr>
      <w:b/>
      <w:bCs/>
    </w:rPr>
  </w:style>
  <w:style w:type="paragraph" w:styleId="Tekstdymka">
    <w:name w:val="Balloon Text"/>
    <w:basedOn w:val="Normalny"/>
    <w:rsid w:val="00A544D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A544DA"/>
    <w:pPr>
      <w:suppressLineNumbers/>
    </w:pPr>
  </w:style>
  <w:style w:type="paragraph" w:customStyle="1" w:styleId="Nagwektabeli">
    <w:name w:val="Nagłówek tabeli"/>
    <w:basedOn w:val="Zawartotabeli"/>
    <w:rsid w:val="00A544DA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A544DA"/>
  </w:style>
  <w:style w:type="paragraph" w:customStyle="1" w:styleId="Cytaty">
    <w:name w:val="Cytaty"/>
    <w:basedOn w:val="Normalny"/>
    <w:rsid w:val="00A544DA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A544DA"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A544DA"/>
    <w:pPr>
      <w:spacing w:before="60" w:after="120"/>
    </w:pPr>
    <w:rPr>
      <w:sz w:val="36"/>
      <w:szCs w:val="36"/>
    </w:rPr>
  </w:style>
  <w:style w:type="paragraph" w:styleId="Akapitzlist">
    <w:name w:val="List Paragraph"/>
    <w:basedOn w:val="Normalny"/>
    <w:uiPriority w:val="34"/>
    <w:qFormat/>
    <w:rsid w:val="000E21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91B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B0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B0A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NOTATKA</vt:lpstr>
      <vt:lpstr>NOTATKA</vt:lpstr>
    </vt:vector>
  </TitlesOfParts>
  <Company>Microsoft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</dc:title>
  <dc:subject/>
  <dc:creator>Barbara Drezińska</dc:creator>
  <cp:keywords/>
  <cp:lastModifiedBy>Lorent-Suchecka Sylwia</cp:lastModifiedBy>
  <cp:revision>2</cp:revision>
  <cp:lastPrinted>2022-05-10T08:40:00Z</cp:lastPrinted>
  <dcterms:created xsi:type="dcterms:W3CDTF">2023-03-08T12:57:00Z</dcterms:created>
  <dcterms:modified xsi:type="dcterms:W3CDTF">2023-03-08T12:57:00Z</dcterms:modified>
</cp:coreProperties>
</file>